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F0AC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142B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</w:t>
      </w:r>
      <w:r w:rsidRPr="00A142BF">
        <w:rPr>
          <w:b/>
          <w:sz w:val="24"/>
          <w:szCs w:val="24"/>
        </w:rPr>
        <w:t xml:space="preserve">заключения </w:t>
      </w:r>
      <w:proofErr w:type="gramStart"/>
      <w:r w:rsidR="00366652" w:rsidRPr="00A142BF">
        <w:rPr>
          <w:b/>
          <w:sz w:val="24"/>
          <w:szCs w:val="24"/>
        </w:rPr>
        <w:t>Договор</w:t>
      </w:r>
      <w:r w:rsidR="00FE7FC1" w:rsidRPr="00A142BF">
        <w:rPr>
          <w:b/>
          <w:sz w:val="24"/>
          <w:szCs w:val="24"/>
        </w:rPr>
        <w:t>а</w:t>
      </w:r>
      <w:proofErr w:type="gramEnd"/>
      <w:r w:rsidR="00366652" w:rsidRPr="00A142BF">
        <w:rPr>
          <w:b/>
          <w:sz w:val="24"/>
          <w:szCs w:val="24"/>
        </w:rPr>
        <w:t xml:space="preserve"> </w:t>
      </w:r>
      <w:r w:rsidR="00A142BF" w:rsidRPr="00A142BF">
        <w:rPr>
          <w:b/>
          <w:sz w:val="24"/>
          <w:szCs w:val="24"/>
        </w:rPr>
        <w:t>на оказание услуг по подписке и доставке периодических изданий на 1-е полугодие 2018</w:t>
      </w:r>
      <w:r w:rsidR="00A142BF" w:rsidRPr="00A142BF">
        <w:rPr>
          <w:b/>
        </w:rPr>
        <w:t xml:space="preserve"> </w:t>
      </w:r>
      <w:r w:rsidR="00A142BF" w:rsidRPr="00A142BF">
        <w:rPr>
          <w:b/>
          <w:sz w:val="24"/>
          <w:szCs w:val="24"/>
        </w:rPr>
        <w:t>года</w:t>
      </w:r>
    </w:p>
    <w:p w:rsidR="00717F60" w:rsidRPr="00FE7FC1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142BF">
        <w:rPr>
          <w:b/>
          <w:sz w:val="24"/>
          <w:szCs w:val="24"/>
        </w:rPr>
        <w:t xml:space="preserve"> для нужд ПАО</w:t>
      </w:r>
      <w:r w:rsidRPr="00FE7FC1">
        <w:rPr>
          <w:b/>
          <w:sz w:val="24"/>
          <w:szCs w:val="24"/>
        </w:rPr>
        <w:t xml:space="preserve">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  <w:r w:rsidR="00A142BF">
        <w:t xml:space="preserve"> </w:t>
      </w:r>
    </w:p>
    <w:p w:rsidR="005B75A6" w:rsidRPr="00A142B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142B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142BF">
        <w:rPr>
          <w:iCs/>
          <w:sz w:val="24"/>
          <w:szCs w:val="24"/>
        </w:rPr>
        <w:t>– ПАО «МРСК Центра» (далее – Заказчик или Организатор)</w:t>
      </w:r>
      <w:r w:rsidRPr="00A142B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142BF">
        <w:rPr>
          <w:iCs/>
          <w:sz w:val="24"/>
          <w:szCs w:val="24"/>
        </w:rPr>
        <w:t xml:space="preserve"> </w:t>
      </w:r>
      <w:proofErr w:type="gramStart"/>
      <w:r w:rsidR="007556FF" w:rsidRPr="00A142BF">
        <w:rPr>
          <w:iCs/>
          <w:sz w:val="24"/>
          <w:szCs w:val="24"/>
        </w:rPr>
        <w:t>РФ, 127018, г. Москва, ул. 2-я Ямская, 4</w:t>
      </w:r>
      <w:r w:rsidR="00EC1043" w:rsidRPr="00A142BF">
        <w:rPr>
          <w:iCs/>
          <w:sz w:val="24"/>
          <w:szCs w:val="24"/>
        </w:rPr>
        <w:t>, с</w:t>
      </w:r>
      <w:r w:rsidRPr="00A142BF">
        <w:rPr>
          <w:iCs/>
          <w:sz w:val="24"/>
          <w:szCs w:val="24"/>
        </w:rPr>
        <w:t xml:space="preserve">екретарь Закупочной комиссии – </w:t>
      </w:r>
      <w:r w:rsidR="00FE7FC1" w:rsidRPr="00A142BF">
        <w:rPr>
          <w:iCs/>
          <w:sz w:val="24"/>
          <w:szCs w:val="24"/>
        </w:rPr>
        <w:t xml:space="preserve">специалист </w:t>
      </w:r>
      <w:r w:rsidR="00A142BF" w:rsidRPr="00A142BF">
        <w:rPr>
          <w:iCs/>
          <w:sz w:val="24"/>
          <w:szCs w:val="24"/>
        </w:rPr>
        <w:t>1</w:t>
      </w:r>
      <w:r w:rsidR="00FE7FC1" w:rsidRPr="00A142BF">
        <w:rPr>
          <w:iCs/>
          <w:sz w:val="24"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</w:t>
      </w:r>
      <w:r w:rsidR="007556FF" w:rsidRPr="00A142BF">
        <w:rPr>
          <w:iCs/>
          <w:sz w:val="24"/>
          <w:szCs w:val="24"/>
        </w:rPr>
        <w:t xml:space="preserve"> ПАО «МРСК Центра»</w:t>
      </w:r>
      <w:r w:rsidR="00FE7FC1" w:rsidRPr="00A142BF">
        <w:rPr>
          <w:iCs/>
          <w:sz w:val="24"/>
          <w:szCs w:val="24"/>
        </w:rPr>
        <w:t xml:space="preserve"> - «Ярэнерго»</w:t>
      </w:r>
      <w:r w:rsidR="007556FF" w:rsidRPr="00A142BF">
        <w:rPr>
          <w:iCs/>
          <w:sz w:val="24"/>
          <w:szCs w:val="24"/>
        </w:rPr>
        <w:t xml:space="preserve"> </w:t>
      </w:r>
      <w:r w:rsidR="00A142BF" w:rsidRPr="00A142BF">
        <w:rPr>
          <w:iCs/>
          <w:sz w:val="24"/>
          <w:szCs w:val="24"/>
        </w:rPr>
        <w:t>Митрофанова Е.Н.</w:t>
      </w:r>
      <w:r w:rsidR="007556FF" w:rsidRPr="00A142BF">
        <w:rPr>
          <w:iCs/>
          <w:sz w:val="24"/>
          <w:szCs w:val="24"/>
        </w:rPr>
        <w:t>, контактные телефоны: (4</w:t>
      </w:r>
      <w:r w:rsidR="00FE7FC1" w:rsidRPr="00A142BF">
        <w:rPr>
          <w:iCs/>
          <w:sz w:val="24"/>
          <w:szCs w:val="24"/>
        </w:rPr>
        <w:t>852</w:t>
      </w:r>
      <w:r w:rsidR="007556FF" w:rsidRPr="00A142BF">
        <w:rPr>
          <w:iCs/>
          <w:sz w:val="24"/>
          <w:szCs w:val="24"/>
        </w:rPr>
        <w:t>) 7</w:t>
      </w:r>
      <w:r w:rsidR="00FE7FC1" w:rsidRPr="00A142BF">
        <w:rPr>
          <w:iCs/>
          <w:sz w:val="24"/>
          <w:szCs w:val="24"/>
        </w:rPr>
        <w:t>8</w:t>
      </w:r>
      <w:r w:rsidR="007556FF" w:rsidRPr="00A142BF">
        <w:rPr>
          <w:iCs/>
          <w:sz w:val="24"/>
          <w:szCs w:val="24"/>
        </w:rPr>
        <w:t>-</w:t>
      </w:r>
      <w:r w:rsidR="00FE7FC1" w:rsidRPr="00A142BF">
        <w:rPr>
          <w:iCs/>
          <w:sz w:val="24"/>
          <w:szCs w:val="24"/>
        </w:rPr>
        <w:t>14</w:t>
      </w:r>
      <w:r w:rsidR="007556FF" w:rsidRPr="00A142BF">
        <w:rPr>
          <w:iCs/>
          <w:sz w:val="24"/>
          <w:szCs w:val="24"/>
        </w:rPr>
        <w:t>-</w:t>
      </w:r>
      <w:r w:rsidR="00A142BF" w:rsidRPr="00A142BF">
        <w:rPr>
          <w:iCs/>
          <w:sz w:val="24"/>
          <w:szCs w:val="24"/>
        </w:rPr>
        <w:t>54</w:t>
      </w:r>
      <w:r w:rsidR="007556FF" w:rsidRPr="00A142BF">
        <w:rPr>
          <w:iCs/>
          <w:sz w:val="24"/>
          <w:szCs w:val="24"/>
        </w:rPr>
        <w:t xml:space="preserve">, </w:t>
      </w:r>
      <w:r w:rsidR="007556FF" w:rsidRPr="00A142BF">
        <w:rPr>
          <w:sz w:val="24"/>
          <w:szCs w:val="24"/>
        </w:rPr>
        <w:t xml:space="preserve">адрес электронной почты: </w:t>
      </w:r>
      <w:hyperlink r:id="rId18" w:history="1">
        <w:r w:rsidR="00A142BF" w:rsidRPr="00A142BF">
          <w:rPr>
            <w:rStyle w:val="a7"/>
            <w:sz w:val="24"/>
            <w:szCs w:val="24"/>
          </w:rPr>
          <w:t>mitrofanova.en@mrsk-1.ru</w:t>
        </w:r>
      </w:hyperlink>
      <w:r w:rsidRPr="00A142BF">
        <w:rPr>
          <w:iCs/>
          <w:sz w:val="24"/>
          <w:szCs w:val="24"/>
        </w:rPr>
        <w:t>, ответственное лицо –</w:t>
      </w:r>
      <w:r w:rsidR="00A142BF" w:rsidRPr="00A142BF">
        <w:rPr>
          <w:iCs/>
          <w:sz w:val="24"/>
          <w:szCs w:val="24"/>
        </w:rPr>
        <w:t xml:space="preserve"> Митрофанова Екатерина Николаевна</w:t>
      </w:r>
      <w:r w:rsidR="007556FF" w:rsidRPr="00A142BF">
        <w:rPr>
          <w:sz w:val="24"/>
          <w:szCs w:val="24"/>
        </w:rPr>
        <w:t>, контактные телефоны - (4</w:t>
      </w:r>
      <w:r w:rsidR="00FE7FC1" w:rsidRPr="00A142BF">
        <w:rPr>
          <w:sz w:val="24"/>
          <w:szCs w:val="24"/>
        </w:rPr>
        <w:t>852</w:t>
      </w:r>
      <w:r w:rsidR="007556FF" w:rsidRPr="00A142BF">
        <w:rPr>
          <w:sz w:val="24"/>
          <w:szCs w:val="24"/>
        </w:rPr>
        <w:t xml:space="preserve">) </w:t>
      </w:r>
      <w:r w:rsidR="00FE7FC1" w:rsidRPr="00A142BF">
        <w:rPr>
          <w:sz w:val="24"/>
          <w:szCs w:val="24"/>
        </w:rPr>
        <w:t>78</w:t>
      </w:r>
      <w:r w:rsidR="007556FF" w:rsidRPr="00A142BF">
        <w:rPr>
          <w:sz w:val="24"/>
          <w:szCs w:val="24"/>
        </w:rPr>
        <w:t>-</w:t>
      </w:r>
      <w:r w:rsidR="00FE7FC1" w:rsidRPr="00A142BF">
        <w:rPr>
          <w:sz w:val="24"/>
          <w:szCs w:val="24"/>
        </w:rPr>
        <w:t>14</w:t>
      </w:r>
      <w:r w:rsidR="007556FF" w:rsidRPr="00A142BF">
        <w:rPr>
          <w:sz w:val="24"/>
          <w:szCs w:val="24"/>
        </w:rPr>
        <w:t>-</w:t>
      </w:r>
      <w:r w:rsidR="00A142BF" w:rsidRPr="00A142BF">
        <w:rPr>
          <w:sz w:val="24"/>
          <w:szCs w:val="24"/>
        </w:rPr>
        <w:t>54</w:t>
      </w:r>
      <w:r w:rsidR="007556FF" w:rsidRPr="00A142BF">
        <w:rPr>
          <w:sz w:val="24"/>
          <w:szCs w:val="24"/>
        </w:rPr>
        <w:t xml:space="preserve">, адрес электронной почты: </w:t>
      </w:r>
      <w:hyperlink r:id="rId19" w:history="1">
        <w:r w:rsidR="00A142BF" w:rsidRPr="00A142BF">
          <w:rPr>
            <w:rStyle w:val="a7"/>
            <w:sz w:val="24"/>
            <w:szCs w:val="24"/>
          </w:rPr>
          <w:t>mitrofanova.en@mrsk-1.ru</w:t>
        </w:r>
      </w:hyperlink>
      <w:r w:rsidR="00A142BF" w:rsidRPr="00A142BF">
        <w:rPr>
          <w:sz w:val="24"/>
          <w:szCs w:val="24"/>
        </w:rPr>
        <w:t>.</w:t>
      </w:r>
      <w:r w:rsidR="00F27D39" w:rsidRPr="00A142BF">
        <w:rPr>
          <w:sz w:val="24"/>
          <w:szCs w:val="24"/>
        </w:rPr>
        <w:t xml:space="preserve"> </w:t>
      </w:r>
      <w:r w:rsidR="004B5EB3" w:rsidRPr="00A142BF">
        <w:rPr>
          <w:iCs/>
          <w:sz w:val="24"/>
          <w:szCs w:val="24"/>
        </w:rPr>
        <w:t>Извещени</w:t>
      </w:r>
      <w:r w:rsidRPr="00A142BF">
        <w:rPr>
          <w:iCs/>
          <w:sz w:val="24"/>
          <w:szCs w:val="24"/>
        </w:rPr>
        <w:t>ем</w:t>
      </w:r>
      <w:r w:rsidRPr="00A142BF">
        <w:rPr>
          <w:sz w:val="24"/>
          <w:szCs w:val="24"/>
        </w:rPr>
        <w:t xml:space="preserve"> о проведении</w:t>
      </w:r>
      <w:proofErr w:type="gramEnd"/>
      <w:r w:rsidRPr="00A142BF">
        <w:rPr>
          <w:sz w:val="24"/>
          <w:szCs w:val="24"/>
        </w:rPr>
        <w:t xml:space="preserve"> </w:t>
      </w:r>
      <w:proofErr w:type="gramStart"/>
      <w:r w:rsidRPr="00A142BF">
        <w:rPr>
          <w:sz w:val="24"/>
          <w:szCs w:val="24"/>
        </w:rPr>
        <w:t xml:space="preserve">открытого </w:t>
      </w:r>
      <w:r w:rsidRPr="00A142BF">
        <w:rPr>
          <w:iCs/>
          <w:sz w:val="24"/>
          <w:szCs w:val="24"/>
        </w:rPr>
        <w:t>запроса предложений</w:t>
      </w:r>
      <w:r w:rsidRPr="00A142BF">
        <w:rPr>
          <w:sz w:val="24"/>
          <w:szCs w:val="24"/>
        </w:rPr>
        <w:t xml:space="preserve">, опубликованным </w:t>
      </w:r>
      <w:r w:rsidRPr="00A142BF">
        <w:rPr>
          <w:b/>
          <w:sz w:val="24"/>
          <w:szCs w:val="24"/>
        </w:rPr>
        <w:t>«</w:t>
      </w:r>
      <w:r w:rsidR="00A142BF" w:rsidRPr="00A142BF">
        <w:rPr>
          <w:b/>
          <w:sz w:val="24"/>
          <w:szCs w:val="24"/>
        </w:rPr>
        <w:t>19</w:t>
      </w:r>
      <w:r w:rsidRPr="00A142BF">
        <w:rPr>
          <w:b/>
          <w:sz w:val="24"/>
          <w:szCs w:val="24"/>
        </w:rPr>
        <w:t xml:space="preserve">» </w:t>
      </w:r>
      <w:r w:rsidR="00A142BF" w:rsidRPr="00A142BF">
        <w:rPr>
          <w:b/>
          <w:sz w:val="24"/>
          <w:szCs w:val="24"/>
        </w:rPr>
        <w:t>окт</w:t>
      </w:r>
      <w:r w:rsidR="008829F7" w:rsidRPr="00A142BF">
        <w:rPr>
          <w:b/>
          <w:sz w:val="24"/>
          <w:szCs w:val="24"/>
        </w:rPr>
        <w:t>ября</w:t>
      </w:r>
      <w:r w:rsidRPr="00A142BF">
        <w:rPr>
          <w:b/>
          <w:sz w:val="24"/>
          <w:szCs w:val="24"/>
        </w:rPr>
        <w:t xml:space="preserve"> 20</w:t>
      </w:r>
      <w:r w:rsidR="00C12FA4" w:rsidRPr="00A142BF">
        <w:rPr>
          <w:b/>
          <w:sz w:val="24"/>
          <w:szCs w:val="24"/>
        </w:rPr>
        <w:t>1</w:t>
      </w:r>
      <w:r w:rsidR="00DB05D8" w:rsidRPr="00A142BF">
        <w:rPr>
          <w:b/>
          <w:sz w:val="24"/>
          <w:szCs w:val="24"/>
        </w:rPr>
        <w:t>7</w:t>
      </w:r>
      <w:r w:rsidRPr="00A142BF">
        <w:rPr>
          <w:b/>
          <w:sz w:val="24"/>
          <w:szCs w:val="24"/>
        </w:rPr>
        <w:t xml:space="preserve"> г.</w:t>
      </w:r>
      <w:r w:rsidRPr="00A142B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142BF">
          <w:rPr>
            <w:rStyle w:val="a7"/>
            <w:sz w:val="24"/>
            <w:szCs w:val="24"/>
          </w:rPr>
          <w:t>www.zakupki.</w:t>
        </w:r>
        <w:r w:rsidR="00345CCA" w:rsidRPr="00A142BF">
          <w:rPr>
            <w:rStyle w:val="a7"/>
            <w:sz w:val="24"/>
            <w:szCs w:val="24"/>
            <w:lang w:val="en-US"/>
          </w:rPr>
          <w:t>gov</w:t>
        </w:r>
        <w:r w:rsidR="00345CCA" w:rsidRPr="00A142BF">
          <w:rPr>
            <w:rStyle w:val="a7"/>
            <w:sz w:val="24"/>
            <w:szCs w:val="24"/>
          </w:rPr>
          <w:t>.ru</w:t>
        </w:r>
      </w:hyperlink>
      <w:r w:rsidRPr="00A142BF">
        <w:rPr>
          <w:sz w:val="24"/>
          <w:szCs w:val="24"/>
        </w:rPr>
        <w:t>),</w:t>
      </w:r>
      <w:r w:rsidR="009D7F01" w:rsidRPr="00A142BF">
        <w:rPr>
          <w:iCs/>
          <w:sz w:val="24"/>
          <w:szCs w:val="24"/>
        </w:rPr>
        <w:t xml:space="preserve"> </w:t>
      </w:r>
      <w:r w:rsidR="009D7F01" w:rsidRPr="00A142BF">
        <w:rPr>
          <w:sz w:val="24"/>
          <w:szCs w:val="24"/>
        </w:rPr>
        <w:t xml:space="preserve">на сайте </w:t>
      </w:r>
      <w:r w:rsidR="007556FF" w:rsidRPr="00A142BF">
        <w:rPr>
          <w:iCs/>
          <w:sz w:val="24"/>
          <w:szCs w:val="24"/>
        </w:rPr>
        <w:t>ПАО «МРСК Центра»</w:t>
      </w:r>
      <w:r w:rsidR="009D7F01" w:rsidRPr="00A142BF">
        <w:rPr>
          <w:sz w:val="24"/>
          <w:szCs w:val="24"/>
        </w:rPr>
        <w:t xml:space="preserve"> (</w:t>
      </w:r>
      <w:hyperlink r:id="rId21" w:history="1">
        <w:r w:rsidR="007556FF" w:rsidRPr="00A142BF">
          <w:rPr>
            <w:rStyle w:val="a7"/>
            <w:sz w:val="24"/>
            <w:szCs w:val="24"/>
          </w:rPr>
          <w:t>www.mrsk-1.ru</w:t>
        </w:r>
      </w:hyperlink>
      <w:r w:rsidR="00862664" w:rsidRPr="00A142BF">
        <w:rPr>
          <w:sz w:val="24"/>
          <w:szCs w:val="24"/>
        </w:rPr>
        <w:t>)</w:t>
      </w:r>
      <w:r w:rsidR="00702B2C" w:rsidRPr="00A142BF">
        <w:rPr>
          <w:sz w:val="24"/>
          <w:szCs w:val="24"/>
        </w:rPr>
        <w:t xml:space="preserve">, на сайте ЭТП, указанном в п. </w:t>
      </w:r>
      <w:r w:rsidR="009F60FF" w:rsidRPr="00A142BF">
        <w:rPr>
          <w:sz w:val="24"/>
          <w:szCs w:val="24"/>
        </w:rPr>
        <w:fldChar w:fldCharType="begin"/>
      </w:r>
      <w:r w:rsidR="009F60FF" w:rsidRPr="00A142BF">
        <w:rPr>
          <w:sz w:val="24"/>
          <w:szCs w:val="24"/>
        </w:rPr>
        <w:instrText xml:space="preserve"> REF _Ref440269836 \r \h  \* MERGEFORMAT </w:instrText>
      </w:r>
      <w:r w:rsidR="009F60FF" w:rsidRPr="00A142BF">
        <w:rPr>
          <w:sz w:val="24"/>
          <w:szCs w:val="24"/>
        </w:rPr>
      </w:r>
      <w:r w:rsidR="009F60FF" w:rsidRPr="00A142BF">
        <w:rPr>
          <w:sz w:val="24"/>
          <w:szCs w:val="24"/>
        </w:rPr>
        <w:fldChar w:fldCharType="separate"/>
      </w:r>
      <w:r w:rsidR="00093638" w:rsidRPr="00A142BF">
        <w:rPr>
          <w:sz w:val="24"/>
          <w:szCs w:val="24"/>
        </w:rPr>
        <w:t>1.1.2</w:t>
      </w:r>
      <w:r w:rsidR="009F60FF" w:rsidRPr="00A142BF">
        <w:rPr>
          <w:sz w:val="24"/>
          <w:szCs w:val="24"/>
        </w:rPr>
        <w:fldChar w:fldCharType="end"/>
      </w:r>
      <w:r w:rsidR="00702B2C" w:rsidRPr="00A142BF">
        <w:rPr>
          <w:sz w:val="24"/>
          <w:szCs w:val="24"/>
        </w:rPr>
        <w:t xml:space="preserve"> настоящей Документации,</w:t>
      </w:r>
      <w:r w:rsidR="009A7733" w:rsidRPr="00A142BF">
        <w:rPr>
          <w:iCs/>
          <w:sz w:val="24"/>
          <w:szCs w:val="24"/>
        </w:rPr>
        <w:t xml:space="preserve"> </w:t>
      </w:r>
      <w:r w:rsidRPr="00A142BF">
        <w:rPr>
          <w:iCs/>
          <w:sz w:val="24"/>
          <w:szCs w:val="24"/>
        </w:rPr>
        <w:t>приг</w:t>
      </w:r>
      <w:r w:rsidRPr="00A142BF">
        <w:rPr>
          <w:sz w:val="24"/>
          <w:szCs w:val="24"/>
        </w:rPr>
        <w:t>ласило юридических лиц</w:t>
      </w:r>
      <w:r w:rsidR="005B75A6" w:rsidRPr="00A142BF">
        <w:rPr>
          <w:sz w:val="24"/>
          <w:szCs w:val="24"/>
        </w:rPr>
        <w:t xml:space="preserve"> и физических лиц (в т.</w:t>
      </w:r>
      <w:r w:rsidR="003129D4" w:rsidRPr="00A142BF">
        <w:rPr>
          <w:sz w:val="24"/>
          <w:szCs w:val="24"/>
        </w:rPr>
        <w:t xml:space="preserve"> </w:t>
      </w:r>
      <w:r w:rsidR="005B75A6" w:rsidRPr="00A142BF">
        <w:rPr>
          <w:sz w:val="24"/>
          <w:szCs w:val="24"/>
        </w:rPr>
        <w:t>ч. индивидуальных предпринимателей)</w:t>
      </w:r>
      <w:r w:rsidR="00DC6125" w:rsidRPr="00A142BF">
        <w:rPr>
          <w:sz w:val="24"/>
          <w:szCs w:val="24"/>
        </w:rPr>
        <w:t xml:space="preserve"> (далее - Участники)</w:t>
      </w:r>
      <w:r w:rsidR="009D7F01" w:rsidRPr="00A142BF">
        <w:rPr>
          <w:sz w:val="24"/>
          <w:szCs w:val="24"/>
        </w:rPr>
        <w:t xml:space="preserve"> </w:t>
      </w:r>
      <w:r w:rsidR="004B5EB3" w:rsidRPr="00A142BF">
        <w:rPr>
          <w:sz w:val="24"/>
          <w:szCs w:val="24"/>
        </w:rPr>
        <w:t>к участию в процедуре О</w:t>
      </w:r>
      <w:r w:rsidRPr="00A142B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142BF">
        <w:rPr>
          <w:sz w:val="24"/>
          <w:szCs w:val="24"/>
        </w:rPr>
        <w:t xml:space="preserve">на право заключения </w:t>
      </w:r>
      <w:r w:rsidR="00366652" w:rsidRPr="00A142BF">
        <w:rPr>
          <w:sz w:val="24"/>
          <w:szCs w:val="24"/>
        </w:rPr>
        <w:t>Договор</w:t>
      </w:r>
      <w:r w:rsidR="00FE7FC1" w:rsidRPr="00A142BF">
        <w:rPr>
          <w:sz w:val="24"/>
          <w:szCs w:val="24"/>
        </w:rPr>
        <w:t>а</w:t>
      </w:r>
      <w:r w:rsidR="00366652" w:rsidRPr="00A142BF">
        <w:rPr>
          <w:sz w:val="24"/>
          <w:szCs w:val="24"/>
        </w:rPr>
        <w:t xml:space="preserve"> </w:t>
      </w:r>
      <w:r w:rsidR="00A142BF" w:rsidRPr="00A142BF">
        <w:rPr>
          <w:sz w:val="24"/>
          <w:szCs w:val="24"/>
        </w:rPr>
        <w:t>на</w:t>
      </w:r>
      <w:proofErr w:type="gramEnd"/>
      <w:r w:rsidR="00A142BF" w:rsidRPr="00A142BF">
        <w:rPr>
          <w:sz w:val="24"/>
          <w:szCs w:val="24"/>
        </w:rPr>
        <w:t xml:space="preserve"> </w:t>
      </w:r>
      <w:proofErr w:type="gramStart"/>
      <w:r w:rsidR="00A142BF" w:rsidRPr="00A142BF">
        <w:rPr>
          <w:sz w:val="24"/>
          <w:szCs w:val="24"/>
        </w:rPr>
        <w:t>оказание услуг по подписке и доставке периодических изданий на 1-е полугодие 2018 года</w:t>
      </w:r>
      <w:r w:rsidR="00366652" w:rsidRPr="00A142BF">
        <w:rPr>
          <w:sz w:val="24"/>
          <w:szCs w:val="24"/>
        </w:rPr>
        <w:t xml:space="preserve"> для нужд ПАО «МРСК Центра»</w:t>
      </w:r>
      <w:r w:rsidR="00702B2C" w:rsidRPr="00A142BF">
        <w:rPr>
          <w:sz w:val="24"/>
          <w:szCs w:val="24"/>
        </w:rPr>
        <w:t xml:space="preserve"> </w:t>
      </w:r>
      <w:r w:rsidR="00862664" w:rsidRPr="00A142BF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A142BF">
        <w:rPr>
          <w:sz w:val="24"/>
          <w:szCs w:val="24"/>
        </w:rPr>
        <w:t xml:space="preserve"> </w:t>
      </w:r>
      <w:proofErr w:type="gramStart"/>
      <w:r w:rsidR="00862664" w:rsidRPr="00A142BF">
        <w:rPr>
          <w:sz w:val="24"/>
          <w:szCs w:val="24"/>
        </w:rPr>
        <w:t>РФ, 150003, г. Ярославль, ул. Во</w:t>
      </w:r>
      <w:r w:rsidR="00FE7FC1" w:rsidRPr="00A142BF">
        <w:rPr>
          <w:sz w:val="24"/>
          <w:szCs w:val="24"/>
        </w:rPr>
        <w:t>й</w:t>
      </w:r>
      <w:r w:rsidR="00862664" w:rsidRPr="00A142BF">
        <w:rPr>
          <w:sz w:val="24"/>
          <w:szCs w:val="24"/>
        </w:rPr>
        <w:t>нова, д. 12)</w:t>
      </w:r>
      <w:r w:rsidRPr="00A142BF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142BF">
        <w:rPr>
          <w:sz w:val="24"/>
          <w:szCs w:val="24"/>
        </w:rPr>
        <w:t xml:space="preserve">Настоящий </w:t>
      </w:r>
      <w:r w:rsidR="004B5EB3" w:rsidRPr="00A142BF">
        <w:rPr>
          <w:sz w:val="24"/>
          <w:szCs w:val="24"/>
        </w:rPr>
        <w:t>З</w:t>
      </w:r>
      <w:r w:rsidRPr="00A142BF">
        <w:rPr>
          <w:sz w:val="24"/>
          <w:szCs w:val="24"/>
        </w:rPr>
        <w:t>апрос предложений проводится в соответствии с правилами</w:t>
      </w:r>
      <w:r w:rsidRPr="00FE7FC1">
        <w:rPr>
          <w:sz w:val="24"/>
          <w:szCs w:val="24"/>
        </w:rPr>
        <w:t xml:space="preserve">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 xml:space="preserve">АО «Россети»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A142BF">
        <w:rPr>
          <w:sz w:val="24"/>
          <w:szCs w:val="24"/>
        </w:rPr>
        <w:t>на оказание услуг по подписке и доставке периодических изданий на 1-е полугодие 2018 года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  <w:r w:rsidR="00A142BF">
        <w:rPr>
          <w:sz w:val="24"/>
          <w:szCs w:val="24"/>
        </w:rPr>
        <w:t xml:space="preserve"> 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A142BF" w:rsidRPr="001457C8">
        <w:rPr>
          <w:rFonts w:eastAsia="Calibri"/>
          <w:sz w:val="24"/>
          <w:szCs w:val="24"/>
          <w:lang w:eastAsia="en-US"/>
        </w:rPr>
        <w:t>с 01.01.2018 до 30.06.2018</w:t>
      </w:r>
      <w:r w:rsidR="00A142BF" w:rsidRPr="001457C8">
        <w:rPr>
          <w:sz w:val="24"/>
          <w:szCs w:val="24"/>
        </w:rPr>
        <w:t xml:space="preserve">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A142B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142BF">
        <w:rPr>
          <w:bCs w:val="0"/>
          <w:sz w:val="24"/>
          <w:szCs w:val="24"/>
        </w:rPr>
        <w:t xml:space="preserve">Начальная (максимальная) цена </w:t>
      </w:r>
      <w:r w:rsidR="00123C70" w:rsidRPr="00A142BF">
        <w:rPr>
          <w:bCs w:val="0"/>
          <w:sz w:val="24"/>
          <w:szCs w:val="24"/>
        </w:rPr>
        <w:t>Договор</w:t>
      </w:r>
      <w:r w:rsidRPr="00A142BF">
        <w:rPr>
          <w:bCs w:val="0"/>
          <w:sz w:val="24"/>
          <w:szCs w:val="24"/>
        </w:rPr>
        <w:t>а</w:t>
      </w:r>
      <w:r w:rsidR="00216641" w:rsidRPr="00A142BF">
        <w:rPr>
          <w:bCs w:val="0"/>
          <w:sz w:val="24"/>
          <w:szCs w:val="24"/>
        </w:rPr>
        <w:t>:</w:t>
      </w:r>
    </w:p>
    <w:p w:rsidR="00280464" w:rsidRPr="00A142BF" w:rsidRDefault="00A142BF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142BF">
        <w:rPr>
          <w:b/>
          <w:sz w:val="24"/>
          <w:szCs w:val="24"/>
        </w:rPr>
        <w:t>300 000,00 (триста тысяч) рублей 00 копеек РФ, без учета НДС; НДС составляет 54 000,00 (пятьдесят четыре тысячи) рублей 00 копеек РФ; 354 000,00 (триста пятьдесят четыре тысячи) рублей 00 копеек РФ, с учетом НДС</w:t>
      </w:r>
      <w:r w:rsidR="00FE7FC1" w:rsidRPr="00A142BF">
        <w:rPr>
          <w:sz w:val="24"/>
          <w:szCs w:val="24"/>
        </w:rPr>
        <w:t>.</w:t>
      </w:r>
      <w:r w:rsidRPr="00A142BF">
        <w:rPr>
          <w:sz w:val="24"/>
          <w:szCs w:val="24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B067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</w:t>
      </w:r>
      <w:r w:rsidRPr="007B0675">
        <w:rPr>
          <w:sz w:val="24"/>
          <w:szCs w:val="24"/>
        </w:rPr>
        <w:t xml:space="preserve">Налоговой </w:t>
      </w:r>
      <w:hyperlink r:id="rId34" w:history="1">
        <w:r w:rsidRPr="007B0675">
          <w:rPr>
            <w:sz w:val="24"/>
            <w:szCs w:val="24"/>
          </w:rPr>
          <w:t>декларации</w:t>
        </w:r>
      </w:hyperlink>
      <w:r w:rsidRPr="007B067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B067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B0675">
        <w:rPr>
          <w:sz w:val="24"/>
          <w:szCs w:val="24"/>
        </w:rPr>
        <w:t>Уведомление о применении УСНО;</w:t>
      </w:r>
    </w:p>
    <w:p w:rsidR="00F82225" w:rsidRPr="007B067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B0675">
        <w:rPr>
          <w:b/>
          <w:sz w:val="24"/>
          <w:szCs w:val="24"/>
          <w:u w:val="single"/>
        </w:rPr>
        <w:t>Для индивидуальных предпринимателей:</w:t>
      </w:r>
      <w:r w:rsidRPr="007B067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B0675">
        <w:rPr>
          <w:sz w:val="24"/>
          <w:szCs w:val="24"/>
        </w:rPr>
        <w:t>аналогичные</w:t>
      </w:r>
      <w:proofErr w:type="gramEnd"/>
      <w:r w:rsidRPr="007B0675">
        <w:rPr>
          <w:sz w:val="24"/>
          <w:szCs w:val="24"/>
        </w:rPr>
        <w:t xml:space="preserve"> по сути и содержанию вышеуказанным;</w:t>
      </w:r>
    </w:p>
    <w:p w:rsidR="00F82225" w:rsidRPr="007B067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B067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B0675">
        <w:rPr>
          <w:sz w:val="24"/>
          <w:szCs w:val="24"/>
        </w:rPr>
        <w:t xml:space="preserve"> (</w:t>
      </w:r>
      <w:r w:rsidR="00BD74DF" w:rsidRPr="007B0675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7B0675">
        <w:rPr>
          <w:sz w:val="24"/>
          <w:szCs w:val="24"/>
        </w:rPr>
        <w:t>)</w:t>
      </w:r>
      <w:r w:rsidRPr="007B0675">
        <w:rPr>
          <w:sz w:val="24"/>
          <w:szCs w:val="24"/>
        </w:rPr>
        <w:t>;</w:t>
      </w:r>
    </w:p>
    <w:p w:rsidR="00F82225" w:rsidRPr="007B067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7B0675">
        <w:rPr>
          <w:sz w:val="24"/>
          <w:szCs w:val="24"/>
        </w:rPr>
        <w:t>Анкету</w:t>
      </w:r>
      <w:r w:rsidR="007D7C50" w:rsidRPr="007B0675">
        <w:rPr>
          <w:sz w:val="24"/>
          <w:szCs w:val="24"/>
        </w:rPr>
        <w:t xml:space="preserve"> Участника закупки</w:t>
      </w:r>
      <w:r w:rsidR="00A154B7" w:rsidRPr="007B0675">
        <w:rPr>
          <w:sz w:val="24"/>
          <w:szCs w:val="24"/>
        </w:rPr>
        <w:t xml:space="preserve"> </w:t>
      </w:r>
      <w:r w:rsidR="00A154B7" w:rsidRPr="007B067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B0675">
        <w:rPr>
          <w:sz w:val="24"/>
          <w:szCs w:val="24"/>
        </w:rPr>
        <w:t xml:space="preserve"> </w:t>
      </w:r>
      <w:r w:rsidR="009948B4" w:rsidRPr="007B0675">
        <w:rPr>
          <w:sz w:val="24"/>
          <w:szCs w:val="24"/>
        </w:rPr>
        <w:t>(</w:t>
      </w:r>
      <w:r w:rsidR="003F3A69" w:rsidRPr="007B0675">
        <w:rPr>
          <w:sz w:val="24"/>
          <w:szCs w:val="24"/>
        </w:rPr>
        <w:t>подраздел</w:t>
      </w:r>
      <w:r w:rsidR="009948B4" w:rsidRPr="007B0675">
        <w:rPr>
          <w:sz w:val="24"/>
          <w:szCs w:val="24"/>
        </w:rPr>
        <w:t xml:space="preserve"> </w:t>
      </w:r>
      <w:r w:rsidR="009F60FF" w:rsidRPr="007B0675">
        <w:rPr>
          <w:sz w:val="24"/>
          <w:szCs w:val="24"/>
        </w:rPr>
        <w:fldChar w:fldCharType="begin"/>
      </w:r>
      <w:r w:rsidR="009F60FF" w:rsidRPr="007B0675">
        <w:rPr>
          <w:sz w:val="24"/>
          <w:szCs w:val="24"/>
        </w:rPr>
        <w:instrText xml:space="preserve"> REF _Ref440272119 \r \h  \* MERGEFORMAT </w:instrText>
      </w:r>
      <w:r w:rsidR="009F60FF" w:rsidRPr="007B0675">
        <w:rPr>
          <w:sz w:val="24"/>
          <w:szCs w:val="24"/>
        </w:rPr>
      </w:r>
      <w:r w:rsidR="009F60FF" w:rsidRPr="007B0675">
        <w:rPr>
          <w:sz w:val="24"/>
          <w:szCs w:val="24"/>
        </w:rPr>
        <w:fldChar w:fldCharType="separate"/>
      </w:r>
      <w:r w:rsidR="00093638" w:rsidRPr="007B0675">
        <w:rPr>
          <w:sz w:val="24"/>
          <w:szCs w:val="24"/>
        </w:rPr>
        <w:t>5.7.1</w:t>
      </w:r>
      <w:r w:rsidR="009F60FF" w:rsidRPr="007B0675">
        <w:rPr>
          <w:sz w:val="24"/>
          <w:szCs w:val="24"/>
        </w:rPr>
        <w:fldChar w:fldCharType="end"/>
      </w:r>
      <w:r w:rsidR="009948B4" w:rsidRPr="007B0675">
        <w:rPr>
          <w:sz w:val="24"/>
          <w:szCs w:val="24"/>
        </w:rPr>
        <w:t>)</w:t>
      </w:r>
      <w:r w:rsidR="0038211D" w:rsidRPr="007B0675">
        <w:rPr>
          <w:sz w:val="24"/>
          <w:szCs w:val="24"/>
        </w:rPr>
        <w:t xml:space="preserve"> с </w:t>
      </w:r>
      <w:r w:rsidR="0038211D" w:rsidRPr="007B0675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B067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B067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B0675">
        <w:rPr>
          <w:bCs w:val="0"/>
          <w:sz w:val="24"/>
          <w:szCs w:val="24"/>
        </w:rPr>
        <w:t>Word</w:t>
      </w:r>
      <w:proofErr w:type="spellEnd"/>
      <w:r w:rsidR="00F82225" w:rsidRPr="007B0675">
        <w:rPr>
          <w:sz w:val="24"/>
          <w:szCs w:val="24"/>
        </w:rPr>
        <w:t>;</w:t>
      </w:r>
      <w:bookmarkEnd w:id="451"/>
    </w:p>
    <w:p w:rsidR="00F82225" w:rsidRPr="007B067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7B0675">
        <w:rPr>
          <w:sz w:val="24"/>
          <w:szCs w:val="24"/>
        </w:rPr>
        <w:t>Декларацию</w:t>
      </w:r>
      <w:r w:rsidR="00F82225" w:rsidRPr="007B0675">
        <w:rPr>
          <w:sz w:val="24"/>
          <w:szCs w:val="24"/>
        </w:rPr>
        <w:t xml:space="preserve"> о соответствии </w:t>
      </w:r>
      <w:r w:rsidR="009948B4" w:rsidRPr="007B0675">
        <w:rPr>
          <w:sz w:val="24"/>
          <w:szCs w:val="24"/>
        </w:rPr>
        <w:t>Участника</w:t>
      </w:r>
      <w:r w:rsidR="00F82225" w:rsidRPr="007B0675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B0675">
        <w:rPr>
          <w:sz w:val="24"/>
          <w:szCs w:val="24"/>
        </w:rPr>
        <w:t xml:space="preserve"> </w:t>
      </w:r>
      <w:r w:rsidR="00A154B7" w:rsidRPr="007B067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B0675">
        <w:rPr>
          <w:sz w:val="24"/>
          <w:szCs w:val="24"/>
        </w:rPr>
        <w:t xml:space="preserve"> (подраздел </w:t>
      </w:r>
      <w:r w:rsidR="00B70851" w:rsidRPr="007B0675">
        <w:rPr>
          <w:sz w:val="24"/>
          <w:szCs w:val="24"/>
        </w:rPr>
        <w:fldChar w:fldCharType="begin"/>
      </w:r>
      <w:r w:rsidR="003F3A69" w:rsidRPr="007B0675">
        <w:rPr>
          <w:sz w:val="24"/>
          <w:szCs w:val="24"/>
        </w:rPr>
        <w:instrText xml:space="preserve"> REF _Ref440272147 \r \h </w:instrText>
      </w:r>
      <w:r w:rsidR="007B0675">
        <w:rPr>
          <w:sz w:val="24"/>
          <w:szCs w:val="24"/>
        </w:rPr>
        <w:instrText xml:space="preserve"> \* MERGEFORMAT </w:instrText>
      </w:r>
      <w:r w:rsidR="00B70851" w:rsidRPr="007B0675">
        <w:rPr>
          <w:sz w:val="24"/>
          <w:szCs w:val="24"/>
        </w:rPr>
      </w:r>
      <w:r w:rsidR="00B70851" w:rsidRPr="007B0675">
        <w:rPr>
          <w:sz w:val="24"/>
          <w:szCs w:val="24"/>
        </w:rPr>
        <w:fldChar w:fldCharType="separate"/>
      </w:r>
      <w:r w:rsidR="00093638" w:rsidRPr="007B0675">
        <w:rPr>
          <w:sz w:val="24"/>
          <w:szCs w:val="24"/>
        </w:rPr>
        <w:t>5.7.2</w:t>
      </w:r>
      <w:r w:rsidR="00B70851" w:rsidRPr="007B0675">
        <w:rPr>
          <w:sz w:val="24"/>
          <w:szCs w:val="24"/>
        </w:rPr>
        <w:fldChar w:fldCharType="end"/>
      </w:r>
      <w:r w:rsidR="003F3A69" w:rsidRPr="007B0675">
        <w:rPr>
          <w:sz w:val="24"/>
          <w:szCs w:val="24"/>
        </w:rPr>
        <w:t>)</w:t>
      </w:r>
      <w:r w:rsidR="00DA481F" w:rsidRPr="007B0675">
        <w:rPr>
          <w:sz w:val="24"/>
          <w:szCs w:val="24"/>
        </w:rPr>
        <w:t xml:space="preserve"> – </w:t>
      </w:r>
      <w:r w:rsidR="00DA481F" w:rsidRPr="007B0675">
        <w:rPr>
          <w:sz w:val="24"/>
          <w:szCs w:val="24"/>
        </w:rPr>
        <w:lastRenderedPageBreak/>
        <w:t>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7B0675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7B0675">
        <w:rPr>
          <w:sz w:val="24"/>
          <w:szCs w:val="24"/>
        </w:rPr>
        <w:t xml:space="preserve"> «</w:t>
      </w:r>
      <w:proofErr w:type="gramStart"/>
      <w:r w:rsidRPr="007B0675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7B0675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7B0675">
        <w:rPr>
          <w:sz w:val="24"/>
          <w:szCs w:val="24"/>
        </w:rPr>
        <w:t>В случае</w:t>
      </w:r>
      <w:proofErr w:type="gramStart"/>
      <w:r w:rsidR="00D15047" w:rsidRPr="007B0675">
        <w:rPr>
          <w:sz w:val="24"/>
          <w:szCs w:val="24"/>
        </w:rPr>
        <w:t>,</w:t>
      </w:r>
      <w:proofErr w:type="gramEnd"/>
      <w:r w:rsidR="00D15047" w:rsidRPr="007B0675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B0675">
        <w:rPr>
          <w:sz w:val="24"/>
          <w:szCs w:val="24"/>
        </w:rPr>
        <w:t>;</w:t>
      </w:r>
      <w:bookmarkEnd w:id="452"/>
    </w:p>
    <w:p w:rsidR="00F82225" w:rsidRPr="007B0675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B0675">
        <w:rPr>
          <w:sz w:val="24"/>
          <w:szCs w:val="24"/>
        </w:rPr>
        <w:t>З</w:t>
      </w:r>
      <w:r w:rsidR="00A316B7" w:rsidRPr="007B0675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B0675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 w:rsidRPr="007B0675">
        <w:rPr>
          <w:sz w:val="24"/>
          <w:szCs w:val="24"/>
        </w:rPr>
        <w:fldChar w:fldCharType="begin"/>
      </w:r>
      <w:r w:rsidR="009F60FF" w:rsidRPr="007B0675">
        <w:rPr>
          <w:sz w:val="24"/>
          <w:szCs w:val="24"/>
        </w:rPr>
        <w:instrText xml:space="preserve"> REF _Ref440275279 \r \h  \* MERGEFORMAT </w:instrText>
      </w:r>
      <w:r w:rsidR="009F60FF" w:rsidRPr="007B0675">
        <w:rPr>
          <w:sz w:val="24"/>
          <w:szCs w:val="24"/>
        </w:rPr>
      </w:r>
      <w:r w:rsidR="009F60FF" w:rsidRPr="007B0675">
        <w:rPr>
          <w:sz w:val="24"/>
          <w:szCs w:val="24"/>
        </w:rPr>
        <w:fldChar w:fldCharType="separate"/>
      </w:r>
      <w:r w:rsidR="00093638" w:rsidRPr="007B0675">
        <w:rPr>
          <w:sz w:val="24"/>
          <w:szCs w:val="24"/>
        </w:rPr>
        <w:t>1.1.4</w:t>
      </w:r>
      <w:r w:rsidR="009F60FF" w:rsidRPr="007B0675">
        <w:rPr>
          <w:sz w:val="24"/>
          <w:szCs w:val="24"/>
        </w:rPr>
        <w:fldChar w:fldCharType="end"/>
      </w:r>
      <w:r w:rsidRPr="007B0675">
        <w:rPr>
          <w:sz w:val="24"/>
          <w:szCs w:val="24"/>
        </w:rPr>
        <w:t xml:space="preserve"> и разделе </w:t>
      </w:r>
      <w:r w:rsidR="009F60FF" w:rsidRPr="007B0675">
        <w:rPr>
          <w:sz w:val="24"/>
          <w:szCs w:val="24"/>
        </w:rPr>
        <w:fldChar w:fldCharType="begin"/>
      </w:r>
      <w:r w:rsidR="009F60FF" w:rsidRPr="007B0675">
        <w:rPr>
          <w:sz w:val="24"/>
          <w:szCs w:val="24"/>
        </w:rPr>
        <w:instrText xml:space="preserve"> REF _Ref440270568 \r \h  \* MERGEFORMAT </w:instrText>
      </w:r>
      <w:r w:rsidR="009F60FF" w:rsidRPr="007B0675">
        <w:rPr>
          <w:sz w:val="24"/>
          <w:szCs w:val="24"/>
        </w:rPr>
      </w:r>
      <w:r w:rsidR="009F60FF" w:rsidRPr="007B0675">
        <w:rPr>
          <w:sz w:val="24"/>
          <w:szCs w:val="24"/>
        </w:rPr>
        <w:fldChar w:fldCharType="separate"/>
      </w:r>
      <w:r w:rsidR="00093638" w:rsidRPr="007B0675">
        <w:rPr>
          <w:sz w:val="24"/>
          <w:szCs w:val="24"/>
        </w:rPr>
        <w:t>4</w:t>
      </w:r>
      <w:r w:rsidR="009F60FF" w:rsidRPr="007B0675">
        <w:rPr>
          <w:sz w:val="24"/>
          <w:szCs w:val="24"/>
        </w:rPr>
        <w:fldChar w:fldCharType="end"/>
      </w:r>
      <w:r w:rsidRPr="007B0675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B0675">
        <w:rPr>
          <w:sz w:val="24"/>
          <w:szCs w:val="24"/>
        </w:rPr>
        <w:t>;</w:t>
      </w:r>
      <w:proofErr w:type="gramEnd"/>
    </w:p>
    <w:p w:rsidR="00920CB0" w:rsidRPr="007B0675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B0675">
        <w:rPr>
          <w:sz w:val="24"/>
          <w:szCs w:val="24"/>
        </w:rPr>
        <w:t>Справк</w:t>
      </w:r>
      <w:r w:rsidR="00BD74DF" w:rsidRPr="007B0675">
        <w:rPr>
          <w:sz w:val="24"/>
          <w:szCs w:val="24"/>
        </w:rPr>
        <w:t>у</w:t>
      </w:r>
      <w:r w:rsidRPr="007B0675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B067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B0675">
        <w:rPr>
          <w:sz w:val="24"/>
          <w:szCs w:val="24"/>
        </w:rPr>
        <w:t xml:space="preserve"> (</w:t>
      </w:r>
      <w:r w:rsidR="003C2207" w:rsidRPr="007B0675">
        <w:rPr>
          <w:sz w:val="24"/>
          <w:szCs w:val="24"/>
        </w:rPr>
        <w:t>подраздел</w:t>
      </w:r>
      <w:r w:rsidR="00552FBF" w:rsidRPr="007B0675">
        <w:rPr>
          <w:sz w:val="24"/>
          <w:szCs w:val="24"/>
        </w:rPr>
        <w:t xml:space="preserve"> </w:t>
      </w:r>
      <w:r w:rsidR="00B70851" w:rsidRPr="007B0675">
        <w:rPr>
          <w:sz w:val="24"/>
          <w:szCs w:val="24"/>
        </w:rPr>
        <w:fldChar w:fldCharType="begin"/>
      </w:r>
      <w:r w:rsidR="00552FBF" w:rsidRPr="007B0675">
        <w:rPr>
          <w:sz w:val="24"/>
          <w:szCs w:val="24"/>
        </w:rPr>
        <w:instrText xml:space="preserve"> REF _Ref449016627 \r \h </w:instrText>
      </w:r>
      <w:r w:rsidR="007B0675">
        <w:rPr>
          <w:sz w:val="24"/>
          <w:szCs w:val="24"/>
        </w:rPr>
        <w:instrText xml:space="preserve"> \* MERGEFORMAT </w:instrText>
      </w:r>
      <w:r w:rsidR="00B70851" w:rsidRPr="007B0675">
        <w:rPr>
          <w:sz w:val="24"/>
          <w:szCs w:val="24"/>
        </w:rPr>
      </w:r>
      <w:r w:rsidR="00B70851" w:rsidRPr="007B0675">
        <w:rPr>
          <w:sz w:val="24"/>
          <w:szCs w:val="24"/>
        </w:rPr>
        <w:fldChar w:fldCharType="separate"/>
      </w:r>
      <w:r w:rsidR="00093638" w:rsidRPr="007B0675">
        <w:rPr>
          <w:sz w:val="24"/>
          <w:szCs w:val="24"/>
        </w:rPr>
        <w:t>5.8</w:t>
      </w:r>
      <w:r w:rsidR="00B70851" w:rsidRPr="007B0675">
        <w:rPr>
          <w:sz w:val="24"/>
          <w:szCs w:val="24"/>
        </w:rPr>
        <w:fldChar w:fldCharType="end"/>
      </w:r>
      <w:r w:rsidR="009948B4" w:rsidRPr="007B0675">
        <w:rPr>
          <w:sz w:val="24"/>
          <w:szCs w:val="24"/>
        </w:rPr>
        <w:t>)</w:t>
      </w:r>
      <w:r w:rsidR="00920CB0" w:rsidRPr="007B0675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B0675">
        <w:rPr>
          <w:sz w:val="24"/>
          <w:szCs w:val="24"/>
        </w:rPr>
        <w:t>Справку</w:t>
      </w:r>
      <w:r w:rsidR="00FE6C1A" w:rsidRPr="007B0675">
        <w:rPr>
          <w:sz w:val="24"/>
          <w:szCs w:val="24"/>
        </w:rPr>
        <w:t xml:space="preserve"> </w:t>
      </w:r>
      <w:r w:rsidR="007705A5" w:rsidRPr="007B0675">
        <w:rPr>
          <w:sz w:val="24"/>
          <w:szCs w:val="24"/>
        </w:rPr>
        <w:t>о материально-технических ресурсах, кото</w:t>
      </w:r>
      <w:r w:rsidR="007705A5" w:rsidRPr="007D7C50">
        <w:rPr>
          <w:sz w:val="24"/>
          <w:szCs w:val="24"/>
        </w:rPr>
        <w:t xml:space="preserve">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7B0675">
        <w:rPr>
          <w:bCs w:val="0"/>
          <w:sz w:val="24"/>
          <w:szCs w:val="24"/>
        </w:rPr>
        <w:t xml:space="preserve">Митрофанова Екатерина </w:t>
      </w:r>
      <w:proofErr w:type="spellStart"/>
      <w:r w:rsidR="007B0675">
        <w:rPr>
          <w:bCs w:val="0"/>
          <w:sz w:val="24"/>
          <w:szCs w:val="24"/>
        </w:rPr>
        <w:t>Николавена</w:t>
      </w:r>
      <w:proofErr w:type="spellEnd"/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7B0675">
        <w:rPr>
          <w:bCs w:val="0"/>
          <w:sz w:val="24"/>
          <w:szCs w:val="24"/>
        </w:rPr>
        <w:t>54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</w:t>
      </w:r>
      <w:r w:rsidR="007B0675">
        <w:rPr>
          <w:rFonts w:eastAsia="Calibri"/>
          <w:szCs w:val="24"/>
          <w:lang w:eastAsia="en-US"/>
        </w:rPr>
        <w:t>1</w:t>
      </w:r>
      <w:r w:rsidR="00FE7FC1" w:rsidRPr="00FE7FC1">
        <w:rPr>
          <w:rFonts w:eastAsia="Calibri"/>
          <w:szCs w:val="24"/>
          <w:lang w:eastAsia="en-US"/>
        </w:rPr>
        <w:t xml:space="preserve"> категории отдела закупочной деятель</w:t>
      </w:r>
      <w:r w:rsidR="007B0675">
        <w:rPr>
          <w:rFonts w:eastAsia="Calibri"/>
          <w:szCs w:val="24"/>
          <w:lang w:eastAsia="en-US"/>
        </w:rPr>
        <w:t>но</w:t>
      </w:r>
      <w:r w:rsidR="00FE7FC1" w:rsidRPr="00FE7FC1">
        <w:rPr>
          <w:rFonts w:eastAsia="Calibri"/>
          <w:szCs w:val="24"/>
          <w:lang w:eastAsia="en-US"/>
        </w:rPr>
        <w:t>сти Управления логистики и материально техническ</w:t>
      </w:r>
      <w:r w:rsidR="007B0675">
        <w:rPr>
          <w:rFonts w:eastAsia="Calibri"/>
          <w:szCs w:val="24"/>
          <w:lang w:eastAsia="en-US"/>
        </w:rPr>
        <w:t>о</w:t>
      </w:r>
      <w:r w:rsidR="00FE7FC1" w:rsidRPr="00FE7FC1">
        <w:rPr>
          <w:rFonts w:eastAsia="Calibri"/>
          <w:szCs w:val="24"/>
          <w:lang w:eastAsia="en-US"/>
        </w:rPr>
        <w:t>го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7B0675">
        <w:rPr>
          <w:rFonts w:eastAsia="Calibri"/>
          <w:szCs w:val="24"/>
          <w:lang w:eastAsia="en-US"/>
        </w:rPr>
        <w:t>Митрофановой</w:t>
      </w:r>
      <w:proofErr w:type="gramEnd"/>
      <w:r w:rsidR="007B0675">
        <w:rPr>
          <w:rFonts w:eastAsia="Calibri"/>
          <w:szCs w:val="24"/>
          <w:lang w:eastAsia="en-US"/>
        </w:rPr>
        <w:t xml:space="preserve"> Екатерине Николаевне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7B0675">
        <w:rPr>
          <w:rFonts w:eastAsia="Calibri"/>
          <w:szCs w:val="24"/>
          <w:lang w:eastAsia="en-US"/>
        </w:rPr>
        <w:t>54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B0675" w:rsidRPr="00CB0D23">
          <w:rPr>
            <w:rStyle w:val="a7"/>
            <w:sz w:val="22"/>
          </w:rPr>
          <w:t>mitrofanova.en@mrsk-1.ru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  <w:r w:rsidR="007B0675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8829F7">
        <w:rPr>
          <w:b/>
          <w:bCs w:val="0"/>
          <w:sz w:val="24"/>
          <w:szCs w:val="24"/>
        </w:rPr>
        <w:t>0</w:t>
      </w:r>
      <w:r w:rsidR="000A7F5B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7B0675">
        <w:rPr>
          <w:b/>
          <w:bCs w:val="0"/>
          <w:sz w:val="24"/>
          <w:szCs w:val="24"/>
        </w:rPr>
        <w:t>ноя</w:t>
      </w:r>
      <w:r w:rsidR="008829F7">
        <w:rPr>
          <w:b/>
          <w:bCs w:val="0"/>
          <w:sz w:val="24"/>
          <w:szCs w:val="24"/>
        </w:rPr>
        <w:t>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</w:t>
      </w:r>
      <w:bookmarkStart w:id="581" w:name="_GoBack"/>
      <w:bookmarkEnd w:id="581"/>
      <w:r w:rsidRPr="00AE1D21">
        <w:rPr>
          <w:bCs w:val="0"/>
          <w:sz w:val="24"/>
          <w:szCs w:val="24"/>
        </w:rPr>
        <w:t>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FE7FC1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C7" w:rsidRDefault="001F0AC7">
      <w:pPr>
        <w:spacing w:line="240" w:lineRule="auto"/>
      </w:pPr>
      <w:r>
        <w:separator/>
      </w:r>
    </w:p>
  </w:endnote>
  <w:endnote w:type="continuationSeparator" w:id="0">
    <w:p w:rsidR="001F0AC7" w:rsidRDefault="001F0AC7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0A7F5B">
      <w:rPr>
        <w:noProof/>
        <w:sz w:val="16"/>
        <w:szCs w:val="16"/>
        <w:lang w:eastAsia="ru-RU"/>
      </w:rPr>
      <w:t>29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 xml:space="preserve">Открытый запрос предложений на право </w:t>
    </w:r>
    <w:r w:rsidRPr="00A142BF">
      <w:rPr>
        <w:sz w:val="18"/>
        <w:szCs w:val="18"/>
      </w:rPr>
      <w:t>заключения Договор</w:t>
    </w:r>
    <w:r w:rsidR="00FE7FC1" w:rsidRPr="00A142BF">
      <w:rPr>
        <w:sz w:val="18"/>
        <w:szCs w:val="18"/>
      </w:rPr>
      <w:t>а</w:t>
    </w:r>
    <w:r w:rsidRPr="00A142BF">
      <w:rPr>
        <w:sz w:val="18"/>
        <w:szCs w:val="18"/>
      </w:rPr>
      <w:t xml:space="preserve"> </w:t>
    </w:r>
    <w:r w:rsidR="00A142BF" w:rsidRPr="00A142BF">
      <w:rPr>
        <w:sz w:val="18"/>
        <w:szCs w:val="18"/>
      </w:rPr>
      <w:t>на оказание услуг по подписке и доставке периодических изданий на 1-е полугодие 2018 года</w:t>
    </w:r>
    <w:r w:rsidRPr="00A142BF">
      <w:rPr>
        <w:sz w:val="18"/>
        <w:szCs w:val="18"/>
      </w:rPr>
      <w:t xml:space="preserve"> для нужд</w:t>
    </w:r>
    <w:r w:rsidRPr="00FE7FC1">
      <w:rPr>
        <w:sz w:val="18"/>
        <w:szCs w:val="18"/>
      </w:rPr>
      <w:t xml:space="preserve">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C7" w:rsidRDefault="001F0AC7">
      <w:pPr>
        <w:spacing w:line="240" w:lineRule="auto"/>
      </w:pPr>
      <w:r>
        <w:separator/>
      </w:r>
    </w:p>
  </w:footnote>
  <w:footnote w:type="continuationSeparator" w:id="0">
    <w:p w:rsidR="001F0AC7" w:rsidRDefault="001F0AC7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A7F5B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0AC7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190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0675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42BF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mitrofanova.e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3F57-7BDC-4B18-A984-10F8C636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89</Pages>
  <Words>27107</Words>
  <Characters>154510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181255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135</cp:revision>
  <cp:lastPrinted>2015-12-29T14:27:00Z</cp:lastPrinted>
  <dcterms:created xsi:type="dcterms:W3CDTF">2016-01-13T12:36:00Z</dcterms:created>
  <dcterms:modified xsi:type="dcterms:W3CDTF">2017-10-19T08:16:00Z</dcterms:modified>
</cp:coreProperties>
</file>